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31D724D7" w:rsidR="00B368BB" w:rsidRPr="00D501F2"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B47AF5" w:rsidRPr="00B47AF5">
        <w:rPr>
          <w:rFonts w:ascii="Times New Roman" w:eastAsia="Arial" w:hAnsi="Times New Roman"/>
          <w:b/>
          <w:bCs/>
          <w:color w:val="000000"/>
          <w:sz w:val="24"/>
          <w:szCs w:val="24"/>
          <w:lang w:eastAsia="ar-SA"/>
        </w:rPr>
        <w:t xml:space="preserve">dostawa </w:t>
      </w:r>
      <w:bookmarkStart w:id="8" w:name="_Hlk186393023"/>
      <w:bookmarkStart w:id="9" w:name="_Hlk190021131"/>
      <w:r w:rsidR="00B47AF5" w:rsidRPr="00B47AF5">
        <w:rPr>
          <w:rFonts w:ascii="Times New Roman" w:eastAsia="Arial" w:hAnsi="Times New Roman"/>
          <w:b/>
          <w:bCs/>
          <w:color w:val="000000"/>
          <w:sz w:val="24"/>
          <w:szCs w:val="24"/>
          <w:lang w:eastAsia="ar-SA"/>
        </w:rPr>
        <w:t xml:space="preserve">oprogramowania </w:t>
      </w:r>
      <w:bookmarkStart w:id="10" w:name="_Hlk191713201"/>
      <w:r w:rsidR="00B47AF5" w:rsidRPr="00B47AF5">
        <w:rPr>
          <w:rFonts w:ascii="Times New Roman" w:eastAsia="Arial" w:hAnsi="Times New Roman"/>
          <w:b/>
          <w:bCs/>
          <w:color w:val="000000"/>
          <w:sz w:val="24"/>
          <w:szCs w:val="24"/>
          <w:lang w:eastAsia="ar-SA"/>
        </w:rPr>
        <w:t xml:space="preserve">dla zawodu Kierowca – Mechanik </w:t>
      </w:r>
      <w:bookmarkEnd w:id="8"/>
      <w:bookmarkEnd w:id="9"/>
      <w:r w:rsidR="00B47AF5" w:rsidRPr="00B47AF5">
        <w:rPr>
          <w:rFonts w:ascii="Times New Roman" w:eastAsia="Arial" w:hAnsi="Times New Roman"/>
          <w:b/>
          <w:bCs/>
          <w:color w:val="000000"/>
          <w:sz w:val="24"/>
          <w:szCs w:val="24"/>
          <w:lang w:eastAsia="ar-SA"/>
        </w:rPr>
        <w:t>– Szkoła Branżowa I stopnia w ramach realizacji projektu pn.: "Absolwent ZS nr 2 w Wieluniu – nowe umiejętności w transformacji"</w:t>
      </w:r>
      <w:bookmarkEnd w:id="10"/>
      <w:r w:rsidR="00B47AF5" w:rsidRPr="00B47AF5">
        <w:rPr>
          <w:rFonts w:ascii="Times New Roman" w:eastAsia="Arial" w:hAnsi="Times New Roman"/>
          <w:b/>
          <w:bCs/>
          <w:color w:val="000000"/>
          <w:sz w:val="24"/>
          <w:szCs w:val="24"/>
          <w:lang w:eastAsia="ar-SA"/>
        </w:rPr>
        <w:t xml:space="preserve"> współfinansowanego ze środków Funduszu na rzecz Sprawiedliwej Transformacji w ramach Programu Regionalnego Fundusze Europejskie dla Łódzkiego 2021-2027, nr umowy FELD.09.02-IZ.00-</w:t>
      </w:r>
      <w:r w:rsidR="00B47AF5" w:rsidRPr="00D501F2">
        <w:rPr>
          <w:rFonts w:ascii="Times New Roman" w:eastAsia="Arial" w:hAnsi="Times New Roman"/>
          <w:b/>
          <w:bCs/>
          <w:color w:val="000000"/>
          <w:sz w:val="24"/>
          <w:szCs w:val="24"/>
          <w:lang w:eastAsia="ar-SA"/>
        </w:rPr>
        <w:t>0004/24-00.</w:t>
      </w:r>
      <w:r w:rsidR="003D68A2" w:rsidRPr="00D501F2">
        <w:rPr>
          <w:rFonts w:ascii="Times New Roman" w:eastAsia="Arial" w:hAnsi="Times New Roman"/>
          <w:b/>
          <w:bCs/>
          <w:color w:val="000000"/>
          <w:sz w:val="24"/>
          <w:szCs w:val="24"/>
          <w:lang w:eastAsia="ar-SA"/>
        </w:rPr>
        <w:t xml:space="preserve"> </w:t>
      </w:r>
      <w:r w:rsidRPr="00D501F2">
        <w:rPr>
          <w:rFonts w:ascii="Times New Roman" w:hAnsi="Times New Roman"/>
          <w:color w:val="000000" w:themeColor="text1"/>
          <w:sz w:val="24"/>
          <w:szCs w:val="24"/>
        </w:rPr>
        <w:t>zwanego dalej "przedmiotem Umowy")</w:t>
      </w:r>
      <w:r w:rsidR="009D1B34" w:rsidRPr="00D501F2">
        <w:rPr>
          <w:rFonts w:ascii="Times New Roman" w:hAnsi="Times New Roman"/>
          <w:color w:val="000000" w:themeColor="text1"/>
          <w:sz w:val="24"/>
          <w:szCs w:val="24"/>
        </w:rPr>
        <w:t>.</w:t>
      </w:r>
    </w:p>
    <w:p w14:paraId="760504AA" w14:textId="3B5942CF"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sidRPr="00D501F2">
        <w:rPr>
          <w:rFonts w:ascii="Times New Roman" w:hAnsi="Times New Roman"/>
          <w:sz w:val="24"/>
          <w:szCs w:val="24"/>
        </w:rPr>
        <w:t xml:space="preserve">Przedmiotem zamówienia jest </w:t>
      </w:r>
      <w:r w:rsidR="00B47AF5" w:rsidRPr="00D501F2">
        <w:rPr>
          <w:rFonts w:ascii="Times New Roman" w:hAnsi="Times New Roman"/>
          <w:sz w:val="24"/>
          <w:szCs w:val="24"/>
        </w:rPr>
        <w:t xml:space="preserve">zakup i dostawa </w:t>
      </w:r>
      <w:bookmarkStart w:id="11" w:name="_Hlk190021772"/>
      <w:r w:rsidR="00B47AF5" w:rsidRPr="00D501F2">
        <w:rPr>
          <w:rFonts w:ascii="Times New Roman" w:hAnsi="Times New Roman"/>
          <w:sz w:val="24"/>
          <w:szCs w:val="24"/>
        </w:rPr>
        <w:t xml:space="preserve">oprogramowania do planowania załadunku ciężarówek lub kontenerów 3D </w:t>
      </w:r>
      <w:bookmarkEnd w:id="11"/>
      <w:r w:rsidR="00B47AF5" w:rsidRPr="00D501F2">
        <w:rPr>
          <w:rFonts w:ascii="Times New Roman" w:hAnsi="Times New Roman"/>
          <w:sz w:val="24"/>
          <w:szCs w:val="24"/>
        </w:rPr>
        <w:t>dla zawodu Kierowca – Mechanik – Szkoła Branżowa I stopnia w ramach realizacji projektu pn.: "Absolwent ZS nr 2 w Wieluniu – nowe umiejętności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401292D5"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B47AF5">
        <w:rPr>
          <w:rFonts w:ascii="Times New Roman" w:hAnsi="Times New Roman"/>
          <w:sz w:val="24"/>
          <w:szCs w:val="24"/>
        </w:rPr>
        <w:t>oprogramowania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3D4E7045"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B47AF5">
        <w:rPr>
          <w:rFonts w:ascii="Times New Roman" w:hAnsi="Times New Roman"/>
          <w:sz w:val="24"/>
          <w:szCs w:val="24"/>
        </w:rPr>
        <w:t>oprogramowania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44174D4"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B47AF5">
        <w:rPr>
          <w:rFonts w:ascii="Times New Roman" w:hAnsi="Times New Roman"/>
          <w:sz w:val="24"/>
          <w:szCs w:val="24"/>
        </w:rPr>
        <w:t>oprogramowania</w:t>
      </w:r>
      <w:r w:rsidRPr="00D51E0F">
        <w:rPr>
          <w:rFonts w:ascii="Times New Roman" w:hAnsi="Times New Roman"/>
          <w:sz w:val="24"/>
          <w:szCs w:val="24"/>
        </w:rPr>
        <w:t xml:space="preserve">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01F2" w:rsidRDefault="00653301" w:rsidP="00D51E0F">
      <w:pPr>
        <w:keepNext/>
        <w:keepLines/>
        <w:tabs>
          <w:tab w:val="left" w:pos="142"/>
        </w:tabs>
        <w:spacing w:line="360" w:lineRule="auto"/>
        <w:jc w:val="both"/>
        <w:rPr>
          <w:rFonts w:ascii="Times New Roman" w:hAnsi="Times New Roman"/>
          <w:sz w:val="24"/>
          <w:szCs w:val="24"/>
        </w:rPr>
      </w:pPr>
      <w:r w:rsidRPr="00D501F2">
        <w:rPr>
          <w:rFonts w:ascii="Times New Roman" w:hAnsi="Times New Roman"/>
          <w:sz w:val="24"/>
          <w:szCs w:val="24"/>
        </w:rPr>
        <w:t>Wykonawca oświadcza, że:</w:t>
      </w:r>
    </w:p>
    <w:p w14:paraId="5D009895" w14:textId="77777777" w:rsidR="00653301" w:rsidRPr="00D501F2"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01F2">
        <w:rPr>
          <w:rFonts w:ascii="Times New Roman" w:hAnsi="Times New Roman"/>
          <w:sz w:val="24"/>
          <w:szCs w:val="24"/>
        </w:rPr>
        <w:t>Jest uprawniony oraz posiada niezbędne kwalifikacje do pełnej realizacji przedmiotu umowy.</w:t>
      </w:r>
    </w:p>
    <w:p w14:paraId="7AEA65F7" w14:textId="78B57683" w:rsidR="00653301" w:rsidRPr="00D501F2" w:rsidRDefault="00B47AF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01F2">
        <w:rPr>
          <w:rFonts w:ascii="Times New Roman" w:hAnsi="Times New Roman"/>
          <w:sz w:val="24"/>
          <w:szCs w:val="24"/>
        </w:rPr>
        <w:t>oprogramowanie</w:t>
      </w:r>
      <w:r w:rsidR="00653301" w:rsidRPr="00D501F2">
        <w:rPr>
          <w:rFonts w:ascii="Times New Roman" w:hAnsi="Times New Roman"/>
          <w:sz w:val="24"/>
          <w:szCs w:val="24"/>
        </w:rPr>
        <w:t xml:space="preserve"> posiada </w:t>
      </w:r>
      <w:r w:rsidRPr="00D501F2">
        <w:rPr>
          <w:rFonts w:ascii="Times New Roman" w:hAnsi="Times New Roman"/>
          <w:sz w:val="24"/>
          <w:szCs w:val="24"/>
        </w:rPr>
        <w:t>…………………….</w:t>
      </w:r>
      <w:r w:rsidR="0036131C" w:rsidRPr="00D501F2">
        <w:rPr>
          <w:rFonts w:ascii="Times New Roman" w:hAnsi="Times New Roman"/>
          <w:sz w:val="24"/>
          <w:szCs w:val="24"/>
        </w:rPr>
        <w:t>.</w:t>
      </w:r>
    </w:p>
    <w:p w14:paraId="0D56ACC5" w14:textId="1D08639C"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Dostarczony </w:t>
      </w:r>
      <w:r w:rsidR="00B47AF5">
        <w:rPr>
          <w:rFonts w:ascii="Times New Roman" w:hAnsi="Times New Roman"/>
          <w:sz w:val="24"/>
          <w:szCs w:val="24"/>
        </w:rPr>
        <w:t>oprogramowanie</w:t>
      </w:r>
      <w:r w:rsidRPr="00D51E0F">
        <w:rPr>
          <w:rFonts w:ascii="Times New Roman" w:hAnsi="Times New Roman"/>
          <w:sz w:val="24"/>
          <w:szCs w:val="24"/>
        </w:rPr>
        <w:t xml:space="preserve"> będzie </w:t>
      </w:r>
      <w:r w:rsidRPr="00E06028">
        <w:rPr>
          <w:rFonts w:ascii="Times New Roman" w:hAnsi="Times New Roman"/>
          <w:sz w:val="24"/>
          <w:szCs w:val="24"/>
        </w:rPr>
        <w:t>fabrycznie now</w:t>
      </w:r>
      <w:r w:rsidR="00B47AF5">
        <w:rPr>
          <w:rFonts w:ascii="Times New Roman" w:hAnsi="Times New Roman"/>
          <w:sz w:val="24"/>
          <w:szCs w:val="24"/>
        </w:rPr>
        <w:t>e</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0C6971D5"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w:t>
      </w:r>
      <w:r w:rsidR="00B47AF5">
        <w:rPr>
          <w:rFonts w:ascii="Times New Roman" w:hAnsi="Times New Roman"/>
          <w:sz w:val="24"/>
          <w:szCs w:val="24"/>
        </w:rPr>
        <w:t>oprogramowania</w:t>
      </w:r>
      <w:r w:rsidRPr="00D51E0F">
        <w:rPr>
          <w:rFonts w:ascii="Times New Roman" w:hAnsi="Times New Roman"/>
          <w:sz w:val="24"/>
          <w:szCs w:val="24"/>
        </w:rPr>
        <w:t xml:space="preserve">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5DE3BD43"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xml:space="preserve">, kompletną listę </w:t>
      </w:r>
      <w:r w:rsidR="00B47AF5">
        <w:rPr>
          <w:rFonts w:ascii="Times New Roman" w:hAnsi="Times New Roman"/>
          <w:sz w:val="24"/>
          <w:szCs w:val="24"/>
        </w:rPr>
        <w:t>oprogramowania</w:t>
      </w:r>
      <w:r w:rsidRPr="00D51E0F">
        <w:rPr>
          <w:rFonts w:ascii="Times New Roman" w:hAnsi="Times New Roman"/>
          <w:sz w:val="24"/>
          <w:szCs w:val="24"/>
        </w:rPr>
        <w:t xml:space="preserve"> ze wskazaniem numerów seryjnych (jeżeli dotyczy)</w:t>
      </w:r>
    </w:p>
    <w:p w14:paraId="46AA2C34" w14:textId="1410FF30"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w:t>
      </w:r>
      <w:proofErr w:type="spellStart"/>
      <w:r w:rsidR="00B47AF5">
        <w:rPr>
          <w:rFonts w:ascii="Times New Roman" w:hAnsi="Times New Roman"/>
          <w:sz w:val="24"/>
          <w:szCs w:val="24"/>
        </w:rPr>
        <w:t>oprogramownaia</w:t>
      </w:r>
      <w:proofErr w:type="spellEnd"/>
      <w:r w:rsidRPr="00D51E0F">
        <w:rPr>
          <w:rFonts w:ascii="Times New Roman" w:hAnsi="Times New Roman"/>
          <w:sz w:val="24"/>
          <w:szCs w:val="24"/>
        </w:rPr>
        <w:t xml:space="preserve">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5345A4FA" w:rsidR="0097285E" w:rsidRPr="00D51E0F" w:rsidRDefault="0097285E">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97285E">
        <w:rPr>
          <w:rFonts w:ascii="Times New Roman" w:hAnsi="Times New Roman"/>
          <w:sz w:val="24"/>
          <w:szCs w:val="24"/>
        </w:rPr>
        <w:t>Wykonawca dostarczy Zamawiającemu dokumentację (opisy oprogramowania, instrukcje obsługi).</w:t>
      </w:r>
    </w:p>
    <w:p w14:paraId="498B5127" w14:textId="77777777" w:rsidR="00653301" w:rsidRPr="00D51E0F" w:rsidRDefault="00653301" w:rsidP="00D51E0F">
      <w:pPr>
        <w:pStyle w:val="Nrparagrafu"/>
        <w:spacing w:line="360" w:lineRule="auto"/>
        <w:rPr>
          <w:szCs w:val="24"/>
        </w:rPr>
      </w:pPr>
      <w:r w:rsidRPr="00D51E0F">
        <w:rPr>
          <w:szCs w:val="24"/>
        </w:rPr>
        <w:t>4</w:t>
      </w:r>
    </w:p>
    <w:p w14:paraId="3A999173" w14:textId="26F99522" w:rsidR="00B47AF5" w:rsidRDefault="00B47AF5" w:rsidP="00B47AF5">
      <w:pPr>
        <w:keepNext/>
        <w:keepLines/>
        <w:numPr>
          <w:ilvl w:val="0"/>
          <w:numId w:val="7"/>
        </w:numPr>
        <w:tabs>
          <w:tab w:val="clear" w:pos="360"/>
        </w:tabs>
        <w:spacing w:after="0" w:line="360" w:lineRule="auto"/>
        <w:jc w:val="both"/>
        <w:rPr>
          <w:rFonts w:ascii="Times New Roman" w:hAnsi="Times New Roman"/>
          <w:sz w:val="24"/>
          <w:szCs w:val="24"/>
        </w:rPr>
      </w:pPr>
      <w:r w:rsidRPr="00B47AF5">
        <w:rPr>
          <w:rFonts w:ascii="Times New Roman" w:hAnsi="Times New Roman"/>
          <w:sz w:val="24"/>
          <w:szCs w:val="24"/>
        </w:rPr>
        <w:t>Wykonawca zobowiązuje się do zapewnienia wsparcia technicznego przez okres [np. 12 miesięcy] od daty dostawy, obejmującego:</w:t>
      </w:r>
    </w:p>
    <w:p w14:paraId="4392688D" w14:textId="77777777" w:rsidR="00B47AF5" w:rsidRPr="00D501F2"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B47AF5">
        <w:rPr>
          <w:rFonts w:ascii="Times New Roman" w:hAnsi="Times New Roman"/>
          <w:sz w:val="24"/>
          <w:szCs w:val="24"/>
        </w:rPr>
        <w:t xml:space="preserve">Naprawę błędów krytycznych w </w:t>
      </w:r>
      <w:r w:rsidRPr="00D501F2">
        <w:rPr>
          <w:rFonts w:ascii="Times New Roman" w:hAnsi="Times New Roman"/>
          <w:sz w:val="24"/>
          <w:szCs w:val="24"/>
        </w:rPr>
        <w:t>ciągu maksymalnie [24 godzin] od zgłoszenia.</w:t>
      </w:r>
    </w:p>
    <w:p w14:paraId="183DA4DD" w14:textId="77777777" w:rsidR="00B47AF5" w:rsidRPr="00D501F2"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D501F2">
        <w:rPr>
          <w:rFonts w:ascii="Times New Roman" w:hAnsi="Times New Roman"/>
          <w:sz w:val="24"/>
          <w:szCs w:val="24"/>
        </w:rPr>
        <w:t>Aktualizacje zabezpieczeń oraz poprawki systemowe.</w:t>
      </w:r>
    </w:p>
    <w:p w14:paraId="7F480D07" w14:textId="77777777" w:rsidR="0097285E" w:rsidRPr="00D501F2" w:rsidRDefault="00B47AF5" w:rsidP="0097285E">
      <w:pPr>
        <w:pStyle w:val="Akapitzlist"/>
        <w:keepNext/>
        <w:keepLines/>
        <w:numPr>
          <w:ilvl w:val="0"/>
          <w:numId w:val="34"/>
        </w:numPr>
        <w:spacing w:after="0" w:line="360" w:lineRule="auto"/>
        <w:jc w:val="both"/>
        <w:rPr>
          <w:rFonts w:ascii="Times New Roman" w:hAnsi="Times New Roman"/>
          <w:sz w:val="24"/>
          <w:szCs w:val="24"/>
        </w:rPr>
      </w:pPr>
      <w:r w:rsidRPr="00D501F2">
        <w:rPr>
          <w:rFonts w:ascii="Times New Roman" w:hAnsi="Times New Roman"/>
          <w:sz w:val="24"/>
          <w:szCs w:val="24"/>
        </w:rPr>
        <w:t>Zdalne wsparcie techniczne za pomocą [telefon, e-mail, system zgłoszeń online].</w:t>
      </w:r>
    </w:p>
    <w:p w14:paraId="72CEEFC1" w14:textId="4B39EFBB" w:rsidR="00653301" w:rsidRPr="00D501F2" w:rsidRDefault="00B47AF5" w:rsidP="0097285E">
      <w:pPr>
        <w:pStyle w:val="Akapitzlist"/>
        <w:keepNext/>
        <w:keepLines/>
        <w:numPr>
          <w:ilvl w:val="0"/>
          <w:numId w:val="7"/>
        </w:numPr>
        <w:spacing w:after="0" w:line="360" w:lineRule="auto"/>
        <w:jc w:val="both"/>
        <w:rPr>
          <w:rFonts w:ascii="Times New Roman" w:hAnsi="Times New Roman"/>
          <w:sz w:val="24"/>
          <w:szCs w:val="24"/>
        </w:rPr>
      </w:pPr>
      <w:r w:rsidRPr="00D501F2">
        <w:rPr>
          <w:rFonts w:ascii="Times New Roman" w:hAnsi="Times New Roman"/>
          <w:sz w:val="24"/>
          <w:szCs w:val="24"/>
        </w:rPr>
        <w:t>Zgłoszenia będą przyjmowane w dni robocze w godzinach [np. 8:00–16:00].</w:t>
      </w:r>
    </w:p>
    <w:p w14:paraId="07D0A804" w14:textId="77777777" w:rsidR="00653301" w:rsidRPr="00D501F2" w:rsidRDefault="00653301" w:rsidP="00D51E0F">
      <w:pPr>
        <w:pStyle w:val="Nrparagrafu"/>
        <w:spacing w:line="360" w:lineRule="auto"/>
        <w:rPr>
          <w:szCs w:val="24"/>
        </w:rPr>
      </w:pPr>
      <w:r w:rsidRPr="00D501F2">
        <w:rPr>
          <w:szCs w:val="24"/>
        </w:rPr>
        <w:t>5</w:t>
      </w:r>
    </w:p>
    <w:p w14:paraId="18E8D77A" w14:textId="77777777" w:rsidR="0097285E" w:rsidRPr="00D501F2" w:rsidRDefault="0097285E" w:rsidP="0097285E">
      <w:pPr>
        <w:pStyle w:val="Akapitzlist"/>
        <w:numPr>
          <w:ilvl w:val="0"/>
          <w:numId w:val="35"/>
        </w:numPr>
        <w:ind w:left="284" w:hanging="284"/>
        <w:rPr>
          <w:rFonts w:ascii="Times New Roman" w:hAnsi="Times New Roman"/>
          <w:sz w:val="24"/>
          <w:szCs w:val="24"/>
          <w:lang w:eastAsia="pl-PL"/>
        </w:rPr>
      </w:pPr>
      <w:r w:rsidRPr="00D501F2">
        <w:rPr>
          <w:rFonts w:ascii="Times New Roman" w:hAnsi="Times New Roman"/>
          <w:sz w:val="24"/>
          <w:szCs w:val="24"/>
          <w:lang w:eastAsia="pl-PL"/>
        </w:rPr>
        <w:t>Wykonawca udziela [24-miesięcznej] gwarancji na oprogramowanie.</w:t>
      </w:r>
    </w:p>
    <w:p w14:paraId="775B346D" w14:textId="2B5938E8" w:rsidR="0097285E" w:rsidRPr="00D501F2" w:rsidRDefault="0097285E" w:rsidP="0097285E">
      <w:pPr>
        <w:pStyle w:val="Akapitzlist"/>
        <w:numPr>
          <w:ilvl w:val="0"/>
          <w:numId w:val="35"/>
        </w:numPr>
        <w:ind w:left="284" w:hanging="284"/>
        <w:rPr>
          <w:rFonts w:ascii="Times New Roman" w:hAnsi="Times New Roman"/>
          <w:sz w:val="24"/>
          <w:szCs w:val="24"/>
          <w:lang w:eastAsia="pl-PL"/>
        </w:rPr>
      </w:pPr>
      <w:r w:rsidRPr="00D501F2">
        <w:rPr>
          <w:rFonts w:ascii="Times New Roman" w:hAnsi="Times New Roman"/>
          <w:sz w:val="24"/>
          <w:szCs w:val="24"/>
          <w:lang w:eastAsia="pl-PL"/>
        </w:rPr>
        <w:t>Gwarancja obejmuje:</w:t>
      </w:r>
    </w:p>
    <w:p w14:paraId="019109DE" w14:textId="77777777" w:rsidR="0097285E" w:rsidRDefault="0097285E" w:rsidP="0097285E">
      <w:pPr>
        <w:pStyle w:val="Akapitzlist"/>
        <w:numPr>
          <w:ilvl w:val="0"/>
          <w:numId w:val="36"/>
        </w:numPr>
        <w:rPr>
          <w:rFonts w:ascii="Times New Roman" w:hAnsi="Times New Roman"/>
          <w:sz w:val="24"/>
          <w:szCs w:val="24"/>
          <w:lang w:eastAsia="pl-PL"/>
        </w:rPr>
      </w:pPr>
      <w:r w:rsidRPr="00D501F2">
        <w:rPr>
          <w:rFonts w:ascii="Times New Roman" w:hAnsi="Times New Roman"/>
          <w:sz w:val="24"/>
          <w:szCs w:val="24"/>
          <w:lang w:eastAsia="pl-PL"/>
        </w:rPr>
        <w:t>Usuwanie błędów funkcjonalnych</w:t>
      </w:r>
      <w:r w:rsidRPr="0097285E">
        <w:rPr>
          <w:rFonts w:ascii="Times New Roman" w:hAnsi="Times New Roman"/>
          <w:sz w:val="24"/>
          <w:szCs w:val="24"/>
          <w:lang w:eastAsia="pl-PL"/>
        </w:rPr>
        <w:t>.</w:t>
      </w:r>
    </w:p>
    <w:p w14:paraId="0BE31B12" w14:textId="66A9222D" w:rsidR="0097285E" w:rsidRDefault="0097285E" w:rsidP="0097285E">
      <w:pPr>
        <w:pStyle w:val="Akapitzlist"/>
        <w:numPr>
          <w:ilvl w:val="0"/>
          <w:numId w:val="36"/>
        </w:numPr>
        <w:spacing w:after="0"/>
        <w:ind w:left="714" w:hanging="357"/>
        <w:contextualSpacing w:val="0"/>
        <w:rPr>
          <w:rFonts w:ascii="Times New Roman" w:hAnsi="Times New Roman"/>
          <w:sz w:val="24"/>
          <w:szCs w:val="24"/>
          <w:lang w:eastAsia="pl-PL"/>
        </w:rPr>
      </w:pPr>
      <w:r w:rsidRPr="0097285E">
        <w:rPr>
          <w:rFonts w:ascii="Times New Roman" w:hAnsi="Times New Roman"/>
          <w:sz w:val="24"/>
          <w:szCs w:val="24"/>
          <w:lang w:eastAsia="pl-PL"/>
        </w:rPr>
        <w:lastRenderedPageBreak/>
        <w:t>Zapewnienie kompatybilności z aktualizacjami systemu operacyjnego.</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2" w:name="_Hlk179719088"/>
      <w:r w:rsidRPr="00D51E0F">
        <w:rPr>
          <w:szCs w:val="24"/>
        </w:rPr>
        <w:lastRenderedPageBreak/>
        <w:t>1</w:t>
      </w:r>
      <w:r w:rsidR="0014776F">
        <w:rPr>
          <w:szCs w:val="24"/>
        </w:rPr>
        <w:t>1</w:t>
      </w:r>
    </w:p>
    <w:bookmarkEnd w:id="12"/>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A09D8" w14:textId="77777777" w:rsidR="00447452" w:rsidRDefault="00447452" w:rsidP="00614E6C">
      <w:pPr>
        <w:spacing w:after="0" w:line="240" w:lineRule="auto"/>
      </w:pPr>
      <w:r>
        <w:separator/>
      </w:r>
    </w:p>
  </w:endnote>
  <w:endnote w:type="continuationSeparator" w:id="0">
    <w:p w14:paraId="23339905" w14:textId="77777777" w:rsidR="00447452" w:rsidRDefault="00447452"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C8824" w14:textId="77777777" w:rsidR="00447452" w:rsidRDefault="00447452" w:rsidP="00614E6C">
      <w:pPr>
        <w:spacing w:after="0" w:line="240" w:lineRule="auto"/>
      </w:pPr>
      <w:r>
        <w:separator/>
      </w:r>
    </w:p>
  </w:footnote>
  <w:footnote w:type="continuationSeparator" w:id="0">
    <w:p w14:paraId="4C9335EF" w14:textId="77777777" w:rsidR="00447452" w:rsidRDefault="00447452"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7"/>
  </w:num>
  <w:num w:numId="2" w16cid:durableId="1405682709">
    <w:abstractNumId w:val="43"/>
  </w:num>
  <w:num w:numId="3" w16cid:durableId="1024744001">
    <w:abstractNumId w:val="35"/>
  </w:num>
  <w:num w:numId="4" w16cid:durableId="755177061">
    <w:abstractNumId w:val="39"/>
  </w:num>
  <w:num w:numId="5" w16cid:durableId="393427614">
    <w:abstractNumId w:val="19"/>
  </w:num>
  <w:num w:numId="6" w16cid:durableId="196241671">
    <w:abstractNumId w:val="28"/>
  </w:num>
  <w:num w:numId="7" w16cid:durableId="626663187">
    <w:abstractNumId w:val="22"/>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3"/>
  </w:num>
  <w:num w:numId="11" w16cid:durableId="446852441">
    <w:abstractNumId w:val="42"/>
  </w:num>
  <w:num w:numId="12" w16cid:durableId="1257439310">
    <w:abstractNumId w:val="18"/>
  </w:num>
  <w:num w:numId="13" w16cid:durableId="2084258420">
    <w:abstractNumId w:val="25"/>
  </w:num>
  <w:num w:numId="14" w16cid:durableId="635986520">
    <w:abstractNumId w:val="15"/>
  </w:num>
  <w:num w:numId="15" w16cid:durableId="1264605521">
    <w:abstractNumId w:val="23"/>
  </w:num>
  <w:num w:numId="16" w16cid:durableId="1948002102">
    <w:abstractNumId w:val="44"/>
  </w:num>
  <w:num w:numId="17" w16cid:durableId="2003924460">
    <w:abstractNumId w:val="29"/>
  </w:num>
  <w:num w:numId="18" w16cid:durableId="1052313788">
    <w:abstractNumId w:val="32"/>
  </w:num>
  <w:num w:numId="19" w16cid:durableId="1464075142">
    <w:abstractNumId w:val="31"/>
  </w:num>
  <w:num w:numId="20" w16cid:durableId="2036685478">
    <w:abstractNumId w:val="20"/>
  </w:num>
  <w:num w:numId="21" w16cid:durableId="1545021792">
    <w:abstractNumId w:val="34"/>
  </w:num>
  <w:num w:numId="22" w16cid:durableId="944459084">
    <w:abstractNumId w:val="12"/>
  </w:num>
  <w:num w:numId="23" w16cid:durableId="1128933454">
    <w:abstractNumId w:val="13"/>
  </w:num>
  <w:num w:numId="24" w16cid:durableId="372923136">
    <w:abstractNumId w:val="14"/>
  </w:num>
  <w:num w:numId="25" w16cid:durableId="646399539">
    <w:abstractNumId w:val="27"/>
  </w:num>
  <w:num w:numId="26" w16cid:durableId="2125267267">
    <w:abstractNumId w:val="17"/>
  </w:num>
  <w:num w:numId="27" w16cid:durableId="877813552">
    <w:abstractNumId w:val="21"/>
  </w:num>
  <w:num w:numId="28" w16cid:durableId="78405021">
    <w:abstractNumId w:val="41"/>
  </w:num>
  <w:num w:numId="29" w16cid:durableId="2063097291">
    <w:abstractNumId w:val="26"/>
  </w:num>
  <w:num w:numId="30" w16cid:durableId="189491142">
    <w:abstractNumId w:val="40"/>
  </w:num>
  <w:num w:numId="31" w16cid:durableId="1014693929">
    <w:abstractNumId w:val="37"/>
  </w:num>
  <w:num w:numId="32" w16cid:durableId="621308237">
    <w:abstractNumId w:val="36"/>
  </w:num>
  <w:num w:numId="33" w16cid:durableId="1243684389">
    <w:abstractNumId w:val="45"/>
  </w:num>
  <w:num w:numId="34" w16cid:durableId="1120227189">
    <w:abstractNumId w:val="46"/>
  </w:num>
  <w:num w:numId="35" w16cid:durableId="528378265">
    <w:abstractNumId w:val="30"/>
  </w:num>
  <w:num w:numId="36" w16cid:durableId="330766587">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10FA7"/>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47452"/>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30EB"/>
    <w:rsid w:val="00BE3E17"/>
    <w:rsid w:val="00C114F5"/>
    <w:rsid w:val="00C132EE"/>
    <w:rsid w:val="00C220F4"/>
    <w:rsid w:val="00C24B01"/>
    <w:rsid w:val="00C30588"/>
    <w:rsid w:val="00C502D1"/>
    <w:rsid w:val="00C63248"/>
    <w:rsid w:val="00C6348E"/>
    <w:rsid w:val="00C64603"/>
    <w:rsid w:val="00C8097A"/>
    <w:rsid w:val="00C8582E"/>
    <w:rsid w:val="00CA3A83"/>
    <w:rsid w:val="00CA3AEA"/>
    <w:rsid w:val="00CA4604"/>
    <w:rsid w:val="00CB227F"/>
    <w:rsid w:val="00CD05FD"/>
    <w:rsid w:val="00CE5A81"/>
    <w:rsid w:val="00CE751D"/>
    <w:rsid w:val="00D05B99"/>
    <w:rsid w:val="00D2351C"/>
    <w:rsid w:val="00D2413D"/>
    <w:rsid w:val="00D3277C"/>
    <w:rsid w:val="00D356ED"/>
    <w:rsid w:val="00D35F09"/>
    <w:rsid w:val="00D45286"/>
    <w:rsid w:val="00D501F2"/>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6ED"/>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1831</Words>
  <Characters>10988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12794</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2025-11-14T09:42:00Z</dcterms:created>
  <dcterms:modified xsi:type="dcterms:W3CDTF">2025-11-14T09:42:00Z</dcterms:modified>
</cp:coreProperties>
</file>